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12974" w:rsidRDefault="00212974">
      <w:pPr>
        <w:jc w:val="both"/>
      </w:pPr>
    </w:p>
    <w:p w:rsidR="004E2DE7" w:rsidRDefault="004E2DE7">
      <w:pPr>
        <w:jc w:val="both"/>
      </w:pPr>
    </w:p>
    <w:p w:rsidR="004E2DE7" w:rsidRDefault="004E2DE7">
      <w:pPr>
        <w:jc w:val="both"/>
      </w:pPr>
    </w:p>
    <w:p w:rsidR="004E2DE7" w:rsidRDefault="004E2DE7">
      <w:pPr>
        <w:jc w:val="both"/>
      </w:pPr>
    </w:p>
    <w:p w:rsidR="00212974" w:rsidRDefault="00212974">
      <w:pPr>
        <w:jc w:val="both"/>
      </w:pPr>
    </w:p>
    <w:p w:rsidR="00212974" w:rsidRDefault="00212974">
      <w:pPr>
        <w:jc w:val="both"/>
      </w:pPr>
    </w:p>
    <w:p w:rsidR="00212974" w:rsidRDefault="00212974">
      <w:pPr>
        <w:jc w:val="both"/>
        <w:rPr>
          <w:sz w:val="28"/>
          <w:szCs w:val="28"/>
        </w:rPr>
      </w:pPr>
    </w:p>
    <w:p w:rsidR="00212974" w:rsidRDefault="00212974">
      <w:pPr>
        <w:jc w:val="both"/>
        <w:rPr>
          <w:sz w:val="28"/>
          <w:szCs w:val="28"/>
        </w:rPr>
      </w:pPr>
    </w:p>
    <w:p w:rsidR="00212974" w:rsidRDefault="00212974"/>
    <w:p w:rsidR="00212974" w:rsidRDefault="00212974">
      <w:pPr>
        <w:spacing w:line="360" w:lineRule="auto"/>
        <w:rPr>
          <w:sz w:val="26"/>
          <w:szCs w:val="26"/>
        </w:rPr>
      </w:pPr>
      <w:bookmarkStart w:id="0" w:name="_GoBack"/>
      <w:bookmarkEnd w:id="0"/>
    </w:p>
    <w:p w:rsidR="000F63B1" w:rsidRDefault="000F63B1">
      <w:pPr>
        <w:spacing w:line="360" w:lineRule="auto"/>
        <w:rPr>
          <w:sz w:val="26"/>
          <w:szCs w:val="26"/>
        </w:rPr>
      </w:pPr>
    </w:p>
    <w:p w:rsidR="00212974" w:rsidRDefault="00212974">
      <w:pPr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212974" w:rsidRDefault="00FC6169">
      <w:pPr>
        <w:pStyle w:val="a7"/>
        <w:ind w:firstLine="540"/>
        <w:rPr>
          <w:rFonts w:ascii="Times New Roman" w:hAnsi="Times New Roman"/>
          <w:sz w:val="26"/>
          <w:szCs w:val="2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.7pt;margin-top:3.2pt;width:200.5pt;height:70.25pt;z-index:251657728;mso-wrap-distance-left:5.7pt;mso-wrap-distance-top:5.7pt;mso-wrap-distance-right:5.7pt;mso-wrap-distance-bottom:5.7pt" stroked="f">
            <v:fill color2="black"/>
            <v:textbox style="mso-next-textbox:#_x0000_s1026" inset="0,0,0,0">
              <w:txbxContent>
                <w:p w:rsidR="00C72C92" w:rsidRPr="00FB322E" w:rsidRDefault="007E5EE8" w:rsidP="00C72C92">
                  <w:pPr>
                    <w:pStyle w:val="a7"/>
                    <w:ind w:left="20" w:right="5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 внесении изменения в распоряжение Администрации города Челябинска от 20.03.2024 № 3369</w:t>
                  </w:r>
                </w:p>
              </w:txbxContent>
            </v:textbox>
            <w10:wrap type="square"/>
          </v:shape>
        </w:pict>
      </w:r>
    </w:p>
    <w:p w:rsidR="00212974" w:rsidRDefault="00212974">
      <w:pPr>
        <w:ind w:firstLine="540"/>
        <w:rPr>
          <w:sz w:val="26"/>
          <w:szCs w:val="26"/>
        </w:rPr>
      </w:pPr>
    </w:p>
    <w:p w:rsidR="007247EC" w:rsidRDefault="007247EC">
      <w:pPr>
        <w:ind w:firstLine="540"/>
        <w:rPr>
          <w:sz w:val="26"/>
          <w:szCs w:val="26"/>
        </w:rPr>
      </w:pPr>
    </w:p>
    <w:p w:rsidR="002B0747" w:rsidRDefault="002B0747">
      <w:pPr>
        <w:ind w:firstLine="540"/>
        <w:rPr>
          <w:sz w:val="26"/>
          <w:szCs w:val="26"/>
        </w:rPr>
      </w:pPr>
    </w:p>
    <w:p w:rsidR="002B0747" w:rsidRDefault="002B0747">
      <w:pPr>
        <w:ind w:firstLine="540"/>
        <w:rPr>
          <w:sz w:val="26"/>
          <w:szCs w:val="26"/>
        </w:rPr>
      </w:pPr>
    </w:p>
    <w:p w:rsidR="007247EC" w:rsidRDefault="007247EC">
      <w:pPr>
        <w:ind w:firstLine="540"/>
        <w:rPr>
          <w:sz w:val="26"/>
          <w:szCs w:val="26"/>
        </w:rPr>
      </w:pPr>
    </w:p>
    <w:p w:rsidR="00514FBA" w:rsidRDefault="00514FBA" w:rsidP="00B66A2F">
      <w:pPr>
        <w:tabs>
          <w:tab w:val="left" w:pos="993"/>
        </w:tabs>
        <w:ind w:firstLine="720"/>
        <w:jc w:val="both"/>
        <w:rPr>
          <w:rFonts w:ascii="Times New Roman" w:hAnsi="Times New Roman"/>
          <w:sz w:val="26"/>
          <w:szCs w:val="26"/>
        </w:rPr>
      </w:pPr>
    </w:p>
    <w:p w:rsidR="00FB322E" w:rsidRDefault="00FB322E" w:rsidP="00D43E25">
      <w:pPr>
        <w:tabs>
          <w:tab w:val="left" w:pos="709"/>
          <w:tab w:val="left" w:pos="993"/>
        </w:tabs>
        <w:ind w:firstLine="720"/>
        <w:jc w:val="both"/>
        <w:rPr>
          <w:rFonts w:ascii="Times New Roman" w:hAnsi="Times New Roman"/>
          <w:sz w:val="26"/>
          <w:szCs w:val="26"/>
        </w:rPr>
      </w:pPr>
    </w:p>
    <w:p w:rsidR="00212974" w:rsidRPr="00FB322E" w:rsidRDefault="00212974" w:rsidP="00D43E25">
      <w:pPr>
        <w:tabs>
          <w:tab w:val="left" w:pos="709"/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FB322E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  постановлением Администрации города Челябинска от </w:t>
      </w:r>
      <w:r w:rsidR="000671E3" w:rsidRPr="00FB322E">
        <w:rPr>
          <w:rFonts w:ascii="Times New Roman" w:hAnsi="Times New Roman"/>
          <w:sz w:val="28"/>
          <w:szCs w:val="28"/>
        </w:rPr>
        <w:t xml:space="preserve">29.11.2023 </w:t>
      </w:r>
      <w:r w:rsidRPr="00FB322E">
        <w:rPr>
          <w:rFonts w:ascii="Times New Roman" w:hAnsi="Times New Roman"/>
          <w:sz w:val="28"/>
          <w:szCs w:val="28"/>
        </w:rPr>
        <w:t xml:space="preserve">№ </w:t>
      </w:r>
      <w:r w:rsidR="000671E3" w:rsidRPr="00FB322E">
        <w:rPr>
          <w:rFonts w:ascii="Times New Roman" w:hAnsi="Times New Roman"/>
          <w:sz w:val="28"/>
          <w:szCs w:val="28"/>
        </w:rPr>
        <w:t>650-п</w:t>
      </w:r>
      <w:r w:rsidR="00494BF4" w:rsidRPr="00FB322E">
        <w:rPr>
          <w:rFonts w:ascii="Times New Roman" w:hAnsi="Times New Roman"/>
          <w:sz w:val="28"/>
          <w:szCs w:val="28"/>
        </w:rPr>
        <w:br/>
      </w:r>
      <w:r w:rsidRPr="00FB322E">
        <w:rPr>
          <w:rFonts w:ascii="Times New Roman" w:hAnsi="Times New Roman"/>
          <w:sz w:val="28"/>
          <w:szCs w:val="28"/>
        </w:rPr>
        <w:t>«</w:t>
      </w:r>
      <w:r w:rsidR="005514BE" w:rsidRPr="005514BE">
        <w:rPr>
          <w:rFonts w:ascii="Times New Roman" w:hAnsi="Times New Roman"/>
          <w:sz w:val="28"/>
          <w:szCs w:val="28"/>
        </w:rPr>
        <w:t>Об утверждении Порядка разработки, утверждения, реализации, контроля и</w:t>
      </w:r>
      <w:r w:rsidR="00B324DF">
        <w:rPr>
          <w:rFonts w:ascii="Times New Roman" w:hAnsi="Times New Roman"/>
          <w:sz w:val="28"/>
          <w:szCs w:val="28"/>
        </w:rPr>
        <w:t> </w:t>
      </w:r>
      <w:r w:rsidR="005514BE" w:rsidRPr="005514BE">
        <w:rPr>
          <w:rFonts w:ascii="Times New Roman" w:hAnsi="Times New Roman"/>
          <w:sz w:val="28"/>
          <w:szCs w:val="28"/>
        </w:rPr>
        <w:t>проведения оценки эффективности реализации муниципальных программ в</w:t>
      </w:r>
      <w:r w:rsidR="00B324DF">
        <w:rPr>
          <w:rFonts w:ascii="Times New Roman" w:hAnsi="Times New Roman"/>
          <w:sz w:val="28"/>
          <w:szCs w:val="28"/>
        </w:rPr>
        <w:t> </w:t>
      </w:r>
      <w:r w:rsidR="005514BE" w:rsidRPr="005514BE">
        <w:rPr>
          <w:rFonts w:ascii="Times New Roman" w:hAnsi="Times New Roman"/>
          <w:sz w:val="28"/>
          <w:szCs w:val="28"/>
        </w:rPr>
        <w:t>городе Челябинске</w:t>
      </w:r>
      <w:r w:rsidRPr="00FB322E">
        <w:rPr>
          <w:rFonts w:ascii="Times New Roman" w:hAnsi="Times New Roman"/>
          <w:sz w:val="28"/>
          <w:szCs w:val="28"/>
        </w:rPr>
        <w:t>»:</w:t>
      </w:r>
    </w:p>
    <w:p w:rsidR="00543022" w:rsidRPr="00FB322E" w:rsidRDefault="00C97291" w:rsidP="00D43E25">
      <w:pPr>
        <w:pStyle w:val="af2"/>
        <w:numPr>
          <w:ilvl w:val="0"/>
          <w:numId w:val="9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97291">
        <w:rPr>
          <w:rFonts w:ascii="Times New Roman" w:hAnsi="Times New Roman" w:cs="Times New Roman"/>
          <w:sz w:val="28"/>
          <w:szCs w:val="28"/>
        </w:rPr>
        <w:t>Внести изменение в муниципальную программу «</w:t>
      </w:r>
      <w:r w:rsidRPr="00466741">
        <w:rPr>
          <w:rFonts w:ascii="Times New Roman" w:hAnsi="Times New Roman" w:cs="Times New Roman"/>
          <w:spacing w:val="-4"/>
          <w:kern w:val="28"/>
          <w:sz w:val="28"/>
          <w:szCs w:val="28"/>
        </w:rPr>
        <w:t>Основные направления реализации государственной политики в системе образования города Челябинска</w:t>
      </w:r>
      <w:r w:rsidRPr="00C97291">
        <w:rPr>
          <w:rFonts w:ascii="Times New Roman" w:hAnsi="Times New Roman" w:cs="Times New Roman"/>
          <w:sz w:val="28"/>
          <w:szCs w:val="28"/>
        </w:rPr>
        <w:t>» (далее – Программа), утвержденную распоряжением Адми</w:t>
      </w:r>
      <w:r w:rsidR="00F6167E">
        <w:rPr>
          <w:rFonts w:ascii="Times New Roman" w:hAnsi="Times New Roman" w:cs="Times New Roman"/>
          <w:sz w:val="28"/>
          <w:szCs w:val="28"/>
        </w:rPr>
        <w:t>нистрации города Челябинска от 20</w:t>
      </w:r>
      <w:r w:rsidRPr="00C97291">
        <w:rPr>
          <w:rFonts w:ascii="Times New Roman" w:hAnsi="Times New Roman" w:cs="Times New Roman"/>
          <w:sz w:val="28"/>
          <w:szCs w:val="28"/>
        </w:rPr>
        <w:t>.0</w:t>
      </w:r>
      <w:r w:rsidR="00F6167E">
        <w:rPr>
          <w:rFonts w:ascii="Times New Roman" w:hAnsi="Times New Roman" w:cs="Times New Roman"/>
          <w:sz w:val="28"/>
          <w:szCs w:val="28"/>
        </w:rPr>
        <w:t>3</w:t>
      </w:r>
      <w:r w:rsidRPr="00C97291">
        <w:rPr>
          <w:rFonts w:ascii="Times New Roman" w:hAnsi="Times New Roman" w:cs="Times New Roman"/>
          <w:sz w:val="28"/>
          <w:szCs w:val="28"/>
        </w:rPr>
        <w:t>.202</w:t>
      </w:r>
      <w:r w:rsidR="00F6167E">
        <w:rPr>
          <w:rFonts w:ascii="Times New Roman" w:hAnsi="Times New Roman" w:cs="Times New Roman"/>
          <w:sz w:val="28"/>
          <w:szCs w:val="28"/>
        </w:rPr>
        <w:t>4 № 3369</w:t>
      </w:r>
      <w:r w:rsidRPr="00C97291">
        <w:rPr>
          <w:rFonts w:ascii="Times New Roman" w:hAnsi="Times New Roman" w:cs="Times New Roman"/>
          <w:sz w:val="28"/>
          <w:szCs w:val="28"/>
        </w:rPr>
        <w:t>, изложив Программу в новой редакции согласно приложению к настоящему распоряжению</w:t>
      </w:r>
      <w:r w:rsidR="007247EC" w:rsidRPr="00FB322E">
        <w:rPr>
          <w:rFonts w:ascii="Times New Roman" w:hAnsi="Times New Roman" w:cs="Times New Roman"/>
          <w:sz w:val="28"/>
          <w:szCs w:val="28"/>
        </w:rPr>
        <w:t>.</w:t>
      </w:r>
    </w:p>
    <w:p w:rsidR="00B66A2F" w:rsidRPr="00D43E25" w:rsidRDefault="00D43E25" w:rsidP="000617D6">
      <w:pPr>
        <w:tabs>
          <w:tab w:val="left" w:pos="142"/>
          <w:tab w:val="left" w:pos="426"/>
          <w:tab w:val="left" w:pos="709"/>
          <w:tab w:val="left" w:pos="993"/>
          <w:tab w:val="left" w:pos="1843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7B1C">
        <w:rPr>
          <w:rFonts w:ascii="Times New Roman" w:hAnsi="Times New Roman" w:cs="Times New Roman"/>
          <w:sz w:val="28"/>
          <w:szCs w:val="28"/>
        </w:rPr>
        <w:tab/>
      </w:r>
      <w:r w:rsidR="00287B1C">
        <w:rPr>
          <w:rFonts w:ascii="Times New Roman" w:hAnsi="Times New Roman" w:cs="Times New Roman"/>
          <w:sz w:val="28"/>
          <w:szCs w:val="28"/>
        </w:rPr>
        <w:tab/>
      </w:r>
      <w:r w:rsidR="00C9729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621CF1">
        <w:rPr>
          <w:rFonts w:ascii="Times New Roman" w:hAnsi="Times New Roman" w:cs="Times New Roman"/>
          <w:sz w:val="28"/>
          <w:szCs w:val="28"/>
        </w:rPr>
        <w:t> </w:t>
      </w:r>
      <w:r w:rsidR="00543022" w:rsidRPr="00D43E25">
        <w:rPr>
          <w:rFonts w:ascii="Times New Roman" w:hAnsi="Times New Roman" w:cs="Times New Roman"/>
          <w:sz w:val="28"/>
          <w:szCs w:val="28"/>
        </w:rPr>
        <w:t xml:space="preserve">Управлению информационной политики Администрации города Челябинска (Сафонов В. А.) </w:t>
      </w:r>
      <w:proofErr w:type="gramStart"/>
      <w:r w:rsidR="00543022" w:rsidRPr="00D43E2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543022" w:rsidRPr="00D43E25">
        <w:rPr>
          <w:rFonts w:ascii="Times New Roman" w:hAnsi="Times New Roman" w:cs="Times New Roman"/>
          <w:sz w:val="28"/>
          <w:szCs w:val="28"/>
        </w:rPr>
        <w:t xml:space="preserve"> настоящее распоряжение</w:t>
      </w:r>
      <w:r w:rsidR="004C65E9" w:rsidRPr="00D43E25">
        <w:rPr>
          <w:rFonts w:ascii="Times New Roman" w:hAnsi="Times New Roman" w:cs="Times New Roman"/>
          <w:sz w:val="28"/>
          <w:szCs w:val="28"/>
        </w:rPr>
        <w:br/>
      </w:r>
      <w:r w:rsidR="00543022" w:rsidRPr="00D43E25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города Челябинска в сети Интернет.</w:t>
      </w:r>
    </w:p>
    <w:p w:rsidR="002A3DC7" w:rsidRPr="00D43E25" w:rsidRDefault="00D43E25" w:rsidP="00D43E25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9729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621CF1">
        <w:rPr>
          <w:rFonts w:ascii="Times New Roman" w:hAnsi="Times New Roman" w:cs="Times New Roman"/>
          <w:sz w:val="28"/>
          <w:szCs w:val="28"/>
        </w:rPr>
        <w:t> </w:t>
      </w:r>
      <w:r w:rsidR="002A3DC7" w:rsidRPr="00D43E25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возложить</w:t>
      </w:r>
      <w:r w:rsidR="002A3DC7" w:rsidRPr="00D43E25">
        <w:rPr>
          <w:rFonts w:ascii="Times New Roman" w:hAnsi="Times New Roman" w:cs="Times New Roman"/>
          <w:sz w:val="28"/>
          <w:szCs w:val="28"/>
        </w:rPr>
        <w:br/>
        <w:t>на заместителя Главы города по социальному развитию Авдеева С. А.</w:t>
      </w:r>
    </w:p>
    <w:p w:rsidR="00756E99" w:rsidRPr="00D43E25" w:rsidRDefault="00D43E25" w:rsidP="00D43E25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8527D" w:rsidRPr="00D43E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5AB" w:rsidRDefault="00AD75AB" w:rsidP="00D43E25">
      <w:pPr>
        <w:tabs>
          <w:tab w:val="left" w:pos="709"/>
          <w:tab w:val="left" w:pos="993"/>
        </w:tabs>
        <w:jc w:val="both"/>
        <w:rPr>
          <w:rFonts w:ascii="Times New Roman" w:hAnsi="Times New Roman"/>
          <w:sz w:val="26"/>
          <w:szCs w:val="26"/>
        </w:rPr>
      </w:pPr>
    </w:p>
    <w:p w:rsidR="00514FBA" w:rsidRDefault="00514FBA" w:rsidP="007247EC">
      <w:pPr>
        <w:tabs>
          <w:tab w:val="left" w:pos="993"/>
        </w:tabs>
        <w:jc w:val="both"/>
        <w:rPr>
          <w:rFonts w:ascii="Times New Roman" w:hAnsi="Times New Roman"/>
          <w:sz w:val="26"/>
          <w:szCs w:val="26"/>
        </w:rPr>
      </w:pPr>
    </w:p>
    <w:p w:rsidR="00494BF4" w:rsidRDefault="00494BF4" w:rsidP="007247EC">
      <w:pPr>
        <w:tabs>
          <w:tab w:val="left" w:pos="993"/>
        </w:tabs>
        <w:jc w:val="both"/>
        <w:rPr>
          <w:rFonts w:ascii="Times New Roman" w:hAnsi="Times New Roman"/>
          <w:sz w:val="26"/>
          <w:szCs w:val="26"/>
        </w:rPr>
      </w:pPr>
    </w:p>
    <w:p w:rsidR="007247EC" w:rsidRPr="00FB322E" w:rsidRDefault="007247EC" w:rsidP="007247EC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FB322E">
        <w:rPr>
          <w:rFonts w:ascii="Times New Roman" w:hAnsi="Times New Roman"/>
          <w:sz w:val="28"/>
          <w:szCs w:val="28"/>
        </w:rPr>
        <w:t xml:space="preserve">Глава города Челябинска                                               </w:t>
      </w:r>
      <w:r w:rsidR="00AD75AB" w:rsidRPr="00FB322E">
        <w:rPr>
          <w:rFonts w:ascii="Times New Roman" w:hAnsi="Times New Roman"/>
          <w:sz w:val="28"/>
          <w:szCs w:val="28"/>
        </w:rPr>
        <w:t xml:space="preserve">            </w:t>
      </w:r>
      <w:r w:rsidRPr="00FB322E">
        <w:rPr>
          <w:rFonts w:ascii="Times New Roman" w:hAnsi="Times New Roman"/>
          <w:sz w:val="28"/>
          <w:szCs w:val="28"/>
        </w:rPr>
        <w:t xml:space="preserve">         </w:t>
      </w:r>
      <w:r w:rsidR="00B95E4B">
        <w:rPr>
          <w:rFonts w:ascii="Times New Roman" w:hAnsi="Times New Roman"/>
          <w:sz w:val="28"/>
          <w:szCs w:val="28"/>
        </w:rPr>
        <w:t xml:space="preserve"> </w:t>
      </w:r>
      <w:r w:rsidR="00494BF4" w:rsidRPr="00FB322E">
        <w:rPr>
          <w:rFonts w:ascii="Times New Roman" w:hAnsi="Times New Roman"/>
          <w:sz w:val="28"/>
          <w:szCs w:val="28"/>
        </w:rPr>
        <w:t xml:space="preserve">  </w:t>
      </w:r>
      <w:r w:rsidR="00B95E4B">
        <w:rPr>
          <w:rFonts w:ascii="Times New Roman" w:hAnsi="Times New Roman"/>
          <w:sz w:val="28"/>
          <w:szCs w:val="28"/>
        </w:rPr>
        <w:t xml:space="preserve">А. А. </w:t>
      </w:r>
      <w:proofErr w:type="spellStart"/>
      <w:r w:rsidR="00B95E4B">
        <w:rPr>
          <w:rFonts w:ascii="Times New Roman" w:hAnsi="Times New Roman"/>
          <w:sz w:val="28"/>
          <w:szCs w:val="28"/>
        </w:rPr>
        <w:t>Лошкин</w:t>
      </w:r>
      <w:proofErr w:type="spellEnd"/>
    </w:p>
    <w:p w:rsidR="00494BF4" w:rsidRDefault="00494BF4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:rsidR="0074128D" w:rsidRDefault="0074128D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:rsidR="00FB322E" w:rsidRDefault="00FB322E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:rsidR="004C65E9" w:rsidRPr="004C65E9" w:rsidRDefault="004C65E9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:rsidR="00B95E4B" w:rsidRDefault="00B95E4B" w:rsidP="00B95E4B">
      <w:pPr>
        <w:ind w:right="567"/>
        <w:rPr>
          <w:rFonts w:ascii="Times New Roman" w:hAnsi="Times New Roman"/>
        </w:rPr>
      </w:pPr>
      <w:r>
        <w:rPr>
          <w:rFonts w:ascii="Times New Roman" w:hAnsi="Times New Roman"/>
        </w:rPr>
        <w:t>Светлана Викторовна Портье</w:t>
      </w:r>
    </w:p>
    <w:p w:rsidR="002B0747" w:rsidRPr="00756E99" w:rsidRDefault="00B95E4B" w:rsidP="00B95E4B">
      <w:pPr>
        <w:ind w:right="567"/>
      </w:pPr>
      <w:r>
        <w:rPr>
          <w:rFonts w:ascii="Times New Roman" w:hAnsi="Times New Roman"/>
        </w:rPr>
        <w:t>700 18 01</w:t>
      </w:r>
    </w:p>
    <w:sectPr w:rsidR="002B0747" w:rsidRPr="00756E99" w:rsidSect="007247EC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CE0" w:rsidRPr="007247EC" w:rsidRDefault="00906CE0" w:rsidP="007247EC">
      <w:r>
        <w:separator/>
      </w:r>
    </w:p>
  </w:endnote>
  <w:endnote w:type="continuationSeparator" w:id="0">
    <w:p w:rsidR="00906CE0" w:rsidRPr="007247EC" w:rsidRDefault="00906CE0" w:rsidP="00724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thic">
    <w:altName w:val="Century Gothic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CE0" w:rsidRPr="007247EC" w:rsidRDefault="00906CE0" w:rsidP="007247EC">
      <w:r>
        <w:separator/>
      </w:r>
    </w:p>
  </w:footnote>
  <w:footnote w:type="continuationSeparator" w:id="0">
    <w:p w:rsidR="00906CE0" w:rsidRPr="007247EC" w:rsidRDefault="00906CE0" w:rsidP="00724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96471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72C92" w:rsidRPr="007247EC" w:rsidRDefault="00C72C92">
        <w:pPr>
          <w:pStyle w:val="ac"/>
          <w:jc w:val="center"/>
          <w:rPr>
            <w:rFonts w:ascii="Times New Roman" w:hAnsi="Times New Roman" w:cs="Times New Roman"/>
          </w:rPr>
        </w:pPr>
        <w:r w:rsidRPr="007247EC">
          <w:rPr>
            <w:rFonts w:ascii="Times New Roman" w:hAnsi="Times New Roman" w:cs="Times New Roman"/>
          </w:rPr>
          <w:fldChar w:fldCharType="begin"/>
        </w:r>
        <w:r w:rsidRPr="007247EC">
          <w:rPr>
            <w:rFonts w:ascii="Times New Roman" w:hAnsi="Times New Roman" w:cs="Times New Roman"/>
          </w:rPr>
          <w:instrText xml:space="preserve"> PAGE   \* MERGEFORMAT </w:instrText>
        </w:r>
        <w:r w:rsidRPr="007247EC">
          <w:rPr>
            <w:rFonts w:ascii="Times New Roman" w:hAnsi="Times New Roman" w:cs="Times New Roman"/>
          </w:rPr>
          <w:fldChar w:fldCharType="separate"/>
        </w:r>
        <w:r w:rsidR="00B95E4B">
          <w:rPr>
            <w:rFonts w:ascii="Times New Roman" w:hAnsi="Times New Roman" w:cs="Times New Roman"/>
            <w:noProof/>
          </w:rPr>
          <w:t>2</w:t>
        </w:r>
        <w:r w:rsidRPr="007247EC">
          <w:rPr>
            <w:rFonts w:ascii="Times New Roman" w:hAnsi="Times New Roman" w:cs="Times New Roman"/>
          </w:rPr>
          <w:fldChar w:fldCharType="end"/>
        </w:r>
      </w:p>
    </w:sdtContent>
  </w:sdt>
  <w:p w:rsidR="00C72C92" w:rsidRDefault="00C72C9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1590" w:hanging="885"/>
      </w:pPr>
    </w:lvl>
    <w:lvl w:ilvl="1">
      <w:start w:val="1"/>
      <w:numFmt w:val="decimal"/>
      <w:lvlText w:val="%2)"/>
      <w:lvlJc w:val="left"/>
      <w:pPr>
        <w:tabs>
          <w:tab w:val="num" w:pos="-513"/>
        </w:tabs>
        <w:ind w:left="927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54F496F"/>
    <w:multiLevelType w:val="hybridMultilevel"/>
    <w:tmpl w:val="1C729BEC"/>
    <w:lvl w:ilvl="0" w:tplc="1842FA3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color w:val="333333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7F740D5"/>
    <w:multiLevelType w:val="hybridMultilevel"/>
    <w:tmpl w:val="1C729BEC"/>
    <w:lvl w:ilvl="0" w:tplc="1842FA3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333333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23294E"/>
    <w:multiLevelType w:val="hybridMultilevel"/>
    <w:tmpl w:val="B10EE6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F247F"/>
    <w:multiLevelType w:val="hybridMultilevel"/>
    <w:tmpl w:val="94F884DA"/>
    <w:lvl w:ilvl="0" w:tplc="EBC47818">
      <w:start w:val="1"/>
      <w:numFmt w:val="decimal"/>
      <w:lvlText w:val="%1."/>
      <w:lvlJc w:val="left"/>
      <w:pPr>
        <w:ind w:left="720" w:hanging="360"/>
      </w:pPr>
      <w:rPr>
        <w:rFonts w:ascii="Gothic" w:hAnsi="Gothic" w:cs="Arial" w:hint="default"/>
        <w:color w:val="333333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AE3A58"/>
    <w:multiLevelType w:val="hybridMultilevel"/>
    <w:tmpl w:val="0374FCC8"/>
    <w:lvl w:ilvl="0" w:tplc="EBC47818">
      <w:start w:val="1"/>
      <w:numFmt w:val="decimal"/>
      <w:lvlText w:val="%1."/>
      <w:lvlJc w:val="left"/>
      <w:pPr>
        <w:ind w:left="1800" w:hanging="360"/>
      </w:pPr>
      <w:rPr>
        <w:rFonts w:ascii="Gothic" w:hAnsi="Gothic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B15063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FA7018E"/>
    <w:multiLevelType w:val="hybridMultilevel"/>
    <w:tmpl w:val="2322365C"/>
    <w:lvl w:ilvl="0" w:tplc="ED28B8CA">
      <w:start w:val="1"/>
      <w:numFmt w:val="decimal"/>
      <w:lvlText w:val="%1)"/>
      <w:lvlJc w:val="left"/>
      <w:pPr>
        <w:ind w:left="1425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51FB52A5"/>
    <w:multiLevelType w:val="hybridMultilevel"/>
    <w:tmpl w:val="ACF6E47A"/>
    <w:lvl w:ilvl="0" w:tplc="0F98B9E8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>
    <w:nsid w:val="52DD21BA"/>
    <w:multiLevelType w:val="hybridMultilevel"/>
    <w:tmpl w:val="EFF40E3A"/>
    <w:lvl w:ilvl="0" w:tplc="EBC47818">
      <w:start w:val="1"/>
      <w:numFmt w:val="decimal"/>
      <w:lvlText w:val="%1."/>
      <w:lvlJc w:val="left"/>
      <w:pPr>
        <w:ind w:left="1440" w:hanging="360"/>
      </w:pPr>
      <w:rPr>
        <w:rFonts w:ascii="Gothic" w:hAnsi="Gothic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05028C4"/>
    <w:multiLevelType w:val="hybridMultilevel"/>
    <w:tmpl w:val="519A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E73A17"/>
    <w:multiLevelType w:val="hybridMultilevel"/>
    <w:tmpl w:val="570E2840"/>
    <w:lvl w:ilvl="0" w:tplc="B8005D5E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6"/>
  </w:num>
  <w:num w:numId="6">
    <w:abstractNumId w:val="7"/>
  </w:num>
  <w:num w:numId="7">
    <w:abstractNumId w:val="5"/>
  </w:num>
  <w:num w:numId="8">
    <w:abstractNumId w:val="11"/>
  </w:num>
  <w:num w:numId="9">
    <w:abstractNumId w:val="4"/>
  </w:num>
  <w:num w:numId="10">
    <w:abstractNumId w:val="8"/>
  </w:num>
  <w:num w:numId="11">
    <w:abstractNumId w:val="13"/>
  </w:num>
  <w:num w:numId="12">
    <w:abstractNumId w:val="9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B648CD"/>
    <w:rsid w:val="000617D6"/>
    <w:rsid w:val="000671E3"/>
    <w:rsid w:val="0007539D"/>
    <w:rsid w:val="0008075D"/>
    <w:rsid w:val="000E65D9"/>
    <w:rsid w:val="000F50D7"/>
    <w:rsid w:val="000F63B1"/>
    <w:rsid w:val="00101919"/>
    <w:rsid w:val="001106F2"/>
    <w:rsid w:val="001175EA"/>
    <w:rsid w:val="00127833"/>
    <w:rsid w:val="001A749D"/>
    <w:rsid w:val="00212974"/>
    <w:rsid w:val="00254AF6"/>
    <w:rsid w:val="00276E85"/>
    <w:rsid w:val="00287B1C"/>
    <w:rsid w:val="002954DC"/>
    <w:rsid w:val="002A2FAF"/>
    <w:rsid w:val="002A3DC7"/>
    <w:rsid w:val="002A4AAD"/>
    <w:rsid w:val="002B0747"/>
    <w:rsid w:val="002C5F3E"/>
    <w:rsid w:val="002D5CF5"/>
    <w:rsid w:val="003133F3"/>
    <w:rsid w:val="00325399"/>
    <w:rsid w:val="00340AC5"/>
    <w:rsid w:val="00351601"/>
    <w:rsid w:val="00360C14"/>
    <w:rsid w:val="00364F68"/>
    <w:rsid w:val="003911BB"/>
    <w:rsid w:val="00396D4D"/>
    <w:rsid w:val="003A29F5"/>
    <w:rsid w:val="00425D51"/>
    <w:rsid w:val="00441A4E"/>
    <w:rsid w:val="00453A8C"/>
    <w:rsid w:val="004721D7"/>
    <w:rsid w:val="0047725B"/>
    <w:rsid w:val="00494BF4"/>
    <w:rsid w:val="00496A5A"/>
    <w:rsid w:val="004C65E9"/>
    <w:rsid w:val="004E0CC3"/>
    <w:rsid w:val="004E2DE7"/>
    <w:rsid w:val="00514FBA"/>
    <w:rsid w:val="00536B9D"/>
    <w:rsid w:val="00543022"/>
    <w:rsid w:val="005514BE"/>
    <w:rsid w:val="0055151D"/>
    <w:rsid w:val="00573918"/>
    <w:rsid w:val="00596653"/>
    <w:rsid w:val="005B5989"/>
    <w:rsid w:val="005D4020"/>
    <w:rsid w:val="005E0618"/>
    <w:rsid w:val="00601299"/>
    <w:rsid w:val="00621CF1"/>
    <w:rsid w:val="006364C2"/>
    <w:rsid w:val="00637FBD"/>
    <w:rsid w:val="00650BE3"/>
    <w:rsid w:val="00675542"/>
    <w:rsid w:val="006E342C"/>
    <w:rsid w:val="006F7E4A"/>
    <w:rsid w:val="00705B66"/>
    <w:rsid w:val="00715AB1"/>
    <w:rsid w:val="007247EC"/>
    <w:rsid w:val="00731B2F"/>
    <w:rsid w:val="0074128D"/>
    <w:rsid w:val="00756E99"/>
    <w:rsid w:val="0079107C"/>
    <w:rsid w:val="007C4D79"/>
    <w:rsid w:val="007E5EE8"/>
    <w:rsid w:val="007F087A"/>
    <w:rsid w:val="007F6827"/>
    <w:rsid w:val="00853772"/>
    <w:rsid w:val="008C0E89"/>
    <w:rsid w:val="008C4BCB"/>
    <w:rsid w:val="008E4486"/>
    <w:rsid w:val="00900EA7"/>
    <w:rsid w:val="00906CE0"/>
    <w:rsid w:val="009A7538"/>
    <w:rsid w:val="009C1FE2"/>
    <w:rsid w:val="009C59E0"/>
    <w:rsid w:val="009F11D8"/>
    <w:rsid w:val="00A02E15"/>
    <w:rsid w:val="00A51D77"/>
    <w:rsid w:val="00A572AD"/>
    <w:rsid w:val="00A8527D"/>
    <w:rsid w:val="00AA61B8"/>
    <w:rsid w:val="00AC1B16"/>
    <w:rsid w:val="00AD75AB"/>
    <w:rsid w:val="00B324DF"/>
    <w:rsid w:val="00B64027"/>
    <w:rsid w:val="00B648CD"/>
    <w:rsid w:val="00B66A2F"/>
    <w:rsid w:val="00B95E4B"/>
    <w:rsid w:val="00BD6C1C"/>
    <w:rsid w:val="00C05229"/>
    <w:rsid w:val="00C42B2F"/>
    <w:rsid w:val="00C72C92"/>
    <w:rsid w:val="00C97291"/>
    <w:rsid w:val="00CB12C6"/>
    <w:rsid w:val="00CD645E"/>
    <w:rsid w:val="00D43E25"/>
    <w:rsid w:val="00D861AB"/>
    <w:rsid w:val="00DC2088"/>
    <w:rsid w:val="00DF1A2F"/>
    <w:rsid w:val="00E06A98"/>
    <w:rsid w:val="00E10CC6"/>
    <w:rsid w:val="00E51886"/>
    <w:rsid w:val="00E71CD5"/>
    <w:rsid w:val="00E82236"/>
    <w:rsid w:val="00E90F2F"/>
    <w:rsid w:val="00EA4859"/>
    <w:rsid w:val="00EC7CE0"/>
    <w:rsid w:val="00EE33BB"/>
    <w:rsid w:val="00EF1CF8"/>
    <w:rsid w:val="00F15AA9"/>
    <w:rsid w:val="00F4220E"/>
    <w:rsid w:val="00F6167E"/>
    <w:rsid w:val="00F67ADB"/>
    <w:rsid w:val="00FB0E81"/>
    <w:rsid w:val="00FB322E"/>
    <w:rsid w:val="00FC6169"/>
    <w:rsid w:val="00F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1D8"/>
    <w:pPr>
      <w:suppressAutoHyphens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F11D8"/>
  </w:style>
  <w:style w:type="character" w:customStyle="1" w:styleId="10">
    <w:name w:val="Номер страницы1"/>
    <w:basedOn w:val="1"/>
    <w:rsid w:val="009F11D8"/>
  </w:style>
  <w:style w:type="character" w:customStyle="1" w:styleId="a3">
    <w:name w:val="Текст выноски Знак"/>
    <w:basedOn w:val="1"/>
    <w:rsid w:val="009F11D8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9F11D8"/>
    <w:rPr>
      <w:rFonts w:cs="Times New Roman"/>
      <w:sz w:val="26"/>
    </w:rPr>
  </w:style>
  <w:style w:type="character" w:customStyle="1" w:styleId="ListLabel2">
    <w:name w:val="ListLabel 2"/>
    <w:rsid w:val="009F11D8"/>
    <w:rPr>
      <w:sz w:val="26"/>
    </w:rPr>
  </w:style>
  <w:style w:type="character" w:customStyle="1" w:styleId="ListLabel3">
    <w:name w:val="ListLabel 3"/>
    <w:rsid w:val="009F11D8"/>
    <w:rPr>
      <w:rFonts w:cs="Times New Roman"/>
      <w:sz w:val="28"/>
      <w:szCs w:val="28"/>
    </w:rPr>
  </w:style>
  <w:style w:type="character" w:styleId="a4">
    <w:name w:val="Hyperlink"/>
    <w:rsid w:val="009F11D8"/>
    <w:rPr>
      <w:color w:val="000080"/>
      <w:u w:val="single"/>
    </w:rPr>
  </w:style>
  <w:style w:type="character" w:customStyle="1" w:styleId="a5">
    <w:name w:val="Символ нумерации"/>
    <w:rsid w:val="009F11D8"/>
    <w:rPr>
      <w:rFonts w:ascii="Times New Roman" w:hAnsi="Times New Roman"/>
    </w:rPr>
  </w:style>
  <w:style w:type="paragraph" w:customStyle="1" w:styleId="a6">
    <w:name w:val="Заголовок"/>
    <w:basedOn w:val="a"/>
    <w:next w:val="a7"/>
    <w:rsid w:val="009F11D8"/>
    <w:pPr>
      <w:keepNext/>
      <w:spacing w:before="240" w:after="120"/>
    </w:pPr>
    <w:rPr>
      <w:rFonts w:eastAsia="Microsoft YaHei"/>
      <w:sz w:val="28"/>
      <w:szCs w:val="28"/>
    </w:rPr>
  </w:style>
  <w:style w:type="paragraph" w:styleId="a7">
    <w:name w:val="Body Text"/>
    <w:basedOn w:val="a"/>
    <w:rsid w:val="009F11D8"/>
    <w:pPr>
      <w:spacing w:after="120"/>
    </w:pPr>
  </w:style>
  <w:style w:type="paragraph" w:styleId="a8">
    <w:name w:val="Title"/>
    <w:basedOn w:val="a6"/>
    <w:next w:val="a9"/>
    <w:qFormat/>
    <w:rsid w:val="009F11D8"/>
  </w:style>
  <w:style w:type="paragraph" w:styleId="a9">
    <w:name w:val="Subtitle"/>
    <w:basedOn w:val="a6"/>
    <w:next w:val="a7"/>
    <w:qFormat/>
    <w:rsid w:val="009F11D8"/>
    <w:pPr>
      <w:jc w:val="center"/>
    </w:pPr>
    <w:rPr>
      <w:i/>
      <w:iCs/>
    </w:rPr>
  </w:style>
  <w:style w:type="paragraph" w:styleId="aa">
    <w:name w:val="List"/>
    <w:basedOn w:val="a7"/>
    <w:rsid w:val="009F11D8"/>
  </w:style>
  <w:style w:type="paragraph" w:customStyle="1" w:styleId="11">
    <w:name w:val="Название1"/>
    <w:basedOn w:val="a"/>
    <w:rsid w:val="009F11D8"/>
    <w:pPr>
      <w:suppressLineNumbers/>
      <w:spacing w:before="120" w:after="120"/>
    </w:pPr>
    <w:rPr>
      <w:i/>
      <w:iCs/>
      <w:sz w:val="20"/>
    </w:rPr>
  </w:style>
  <w:style w:type="paragraph" w:customStyle="1" w:styleId="12">
    <w:name w:val="Указатель1"/>
    <w:basedOn w:val="a"/>
    <w:rsid w:val="009F11D8"/>
    <w:pPr>
      <w:suppressLineNumbers/>
    </w:pPr>
  </w:style>
  <w:style w:type="paragraph" w:customStyle="1" w:styleId="ConsPlusNormal">
    <w:name w:val="ConsPlusNormal"/>
    <w:rsid w:val="009F11D8"/>
    <w:pPr>
      <w:widowControl w:val="0"/>
      <w:suppressAutoHyphens/>
      <w:ind w:firstLine="720"/>
    </w:pPr>
    <w:rPr>
      <w:rFonts w:ascii="Arial" w:eastAsia="SimSun" w:hAnsi="Arial" w:cs="Arial"/>
      <w:kern w:val="1"/>
      <w:szCs w:val="24"/>
      <w:lang w:eastAsia="hi-IN" w:bidi="hi-IN"/>
    </w:rPr>
  </w:style>
  <w:style w:type="paragraph" w:styleId="ab">
    <w:name w:val="footer"/>
    <w:basedOn w:val="a"/>
    <w:rsid w:val="009F11D8"/>
    <w:pPr>
      <w:suppressLineNumbers/>
      <w:tabs>
        <w:tab w:val="center" w:pos="4677"/>
        <w:tab w:val="right" w:pos="9355"/>
      </w:tabs>
    </w:pPr>
  </w:style>
  <w:style w:type="paragraph" w:styleId="ac">
    <w:name w:val="header"/>
    <w:basedOn w:val="a"/>
    <w:link w:val="ad"/>
    <w:uiPriority w:val="99"/>
    <w:rsid w:val="009F11D8"/>
    <w:pPr>
      <w:suppressLineNumbers/>
      <w:tabs>
        <w:tab w:val="center" w:pos="4677"/>
        <w:tab w:val="right" w:pos="9355"/>
      </w:tabs>
    </w:pPr>
  </w:style>
  <w:style w:type="paragraph" w:customStyle="1" w:styleId="13">
    <w:name w:val="Текст выноски1"/>
    <w:basedOn w:val="a"/>
    <w:rsid w:val="009F11D8"/>
    <w:rPr>
      <w:rFonts w:ascii="Tahoma" w:hAnsi="Tahoma" w:cs="Tahoma"/>
      <w:sz w:val="16"/>
      <w:szCs w:val="16"/>
    </w:rPr>
  </w:style>
  <w:style w:type="paragraph" w:customStyle="1" w:styleId="14">
    <w:name w:val="Абзац списка1"/>
    <w:basedOn w:val="a"/>
    <w:rsid w:val="009F11D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9F11D8"/>
    <w:pPr>
      <w:suppressAutoHyphens/>
    </w:pPr>
    <w:rPr>
      <w:rFonts w:ascii="Arial" w:eastAsia="SimSun" w:hAnsi="Arial" w:cs="Mangal"/>
      <w:color w:val="000000"/>
      <w:kern w:val="1"/>
      <w:sz w:val="24"/>
      <w:szCs w:val="24"/>
      <w:lang w:eastAsia="hi-IN" w:bidi="hi-IN"/>
    </w:rPr>
  </w:style>
  <w:style w:type="paragraph" w:customStyle="1" w:styleId="ConsPlusNonformat">
    <w:name w:val="ConsPlusNonformat"/>
    <w:rsid w:val="009F11D8"/>
    <w:pPr>
      <w:suppressAutoHyphens/>
    </w:pPr>
    <w:rPr>
      <w:rFonts w:ascii="Courier New" w:eastAsia="SimSun" w:hAnsi="Courier New" w:cs="Courier New"/>
      <w:kern w:val="1"/>
      <w:szCs w:val="24"/>
      <w:lang w:eastAsia="hi-IN" w:bidi="hi-IN"/>
    </w:rPr>
  </w:style>
  <w:style w:type="paragraph" w:customStyle="1" w:styleId="ae">
    <w:name w:val="Содержимое таблицы"/>
    <w:basedOn w:val="a"/>
    <w:rsid w:val="009F11D8"/>
    <w:pPr>
      <w:suppressLineNumbers/>
    </w:pPr>
  </w:style>
  <w:style w:type="paragraph" w:customStyle="1" w:styleId="af">
    <w:name w:val="Заголовок таблицы"/>
    <w:basedOn w:val="ae"/>
    <w:rsid w:val="009F11D8"/>
    <w:pPr>
      <w:jc w:val="center"/>
    </w:pPr>
    <w:rPr>
      <w:b/>
      <w:bCs/>
    </w:rPr>
  </w:style>
  <w:style w:type="paragraph" w:customStyle="1" w:styleId="af0">
    <w:name w:val="Содержимое врезки"/>
    <w:basedOn w:val="a7"/>
    <w:rsid w:val="009F11D8"/>
  </w:style>
  <w:style w:type="paragraph" w:styleId="af1">
    <w:name w:val="Balloon Text"/>
    <w:basedOn w:val="a"/>
    <w:link w:val="15"/>
    <w:uiPriority w:val="99"/>
    <w:semiHidden/>
    <w:unhideWhenUsed/>
    <w:rsid w:val="00B648CD"/>
    <w:rPr>
      <w:rFonts w:ascii="Tahoma" w:hAnsi="Tahoma"/>
      <w:sz w:val="16"/>
      <w:szCs w:val="14"/>
    </w:rPr>
  </w:style>
  <w:style w:type="character" w:customStyle="1" w:styleId="15">
    <w:name w:val="Текст выноски Знак1"/>
    <w:basedOn w:val="a0"/>
    <w:link w:val="af1"/>
    <w:uiPriority w:val="99"/>
    <w:semiHidden/>
    <w:rsid w:val="00B648C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f2">
    <w:name w:val="List Paragraph"/>
    <w:basedOn w:val="a"/>
    <w:uiPriority w:val="34"/>
    <w:qFormat/>
    <w:rsid w:val="00543022"/>
    <w:pPr>
      <w:ind w:left="720"/>
      <w:contextualSpacing/>
    </w:pPr>
    <w:rPr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7247EC"/>
    <w:rPr>
      <w:rFonts w:ascii="Arial" w:eastAsia="SimSun" w:hAnsi="Arial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Викторовна Газенкампф</dc:creator>
  <cp:lastModifiedBy>User</cp:lastModifiedBy>
  <cp:revision>27</cp:revision>
  <cp:lastPrinted>2024-11-26T05:51:00Z</cp:lastPrinted>
  <dcterms:created xsi:type="dcterms:W3CDTF">2023-12-11T09:12:00Z</dcterms:created>
  <dcterms:modified xsi:type="dcterms:W3CDTF">2024-11-26T05:51:00Z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ГОРОНО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